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w:t>
            </w:r>
            <w:proofErr w:type="spellStart"/>
            <w:r>
              <w:t>Славнефть</w:t>
            </w:r>
            <w:proofErr w:type="spellEnd"/>
            <w:r>
              <w:t>-ЯНОС»</w:t>
            </w:r>
          </w:p>
          <w:p w:rsidR="00C63311" w:rsidRDefault="00634C46" w:rsidP="0064757C">
            <w:r>
              <w:t>Протокол № 114</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634C46">
            <w:r w:rsidRPr="00E41367">
              <w:t>«</w:t>
            </w:r>
            <w:r w:rsidR="00634C46">
              <w:t>27</w:t>
            </w:r>
            <w:r w:rsidRPr="00E41367">
              <w:t xml:space="preserve">» </w:t>
            </w:r>
            <w:r w:rsidR="00634C46">
              <w:t>июля</w:t>
            </w:r>
            <w:r w:rsidRPr="00E41367">
              <w:t xml:space="preserve"> 201</w:t>
            </w:r>
            <w:r w:rsidR="0000170B">
              <w:t>7</w:t>
            </w:r>
            <w:r w:rsidRPr="00E41367">
              <w:t xml:space="preserve"> года</w:t>
            </w:r>
          </w:p>
        </w:tc>
      </w:tr>
    </w:tbl>
    <w:p w:rsidR="006E2F20" w:rsidRDefault="006E2F20" w:rsidP="00E41367"/>
    <w:p w:rsidR="007D5BDC" w:rsidRDefault="007D5BDC" w:rsidP="00E41367"/>
    <w:p w:rsidR="006E2F20" w:rsidRPr="004B37EE" w:rsidRDefault="00F424C5" w:rsidP="006E2F20">
      <w:pPr>
        <w:pStyle w:val="aa"/>
        <w:tabs>
          <w:tab w:val="left" w:pos="708"/>
        </w:tabs>
      </w:pPr>
      <w:r w:rsidRPr="008B23DE">
        <w:t>№</w:t>
      </w:r>
      <w:r w:rsidR="00634C46">
        <w:t xml:space="preserve"> </w:t>
      </w:r>
      <w:r w:rsidR="008B23DE" w:rsidRPr="008B23DE">
        <w:t>3</w:t>
      </w:r>
      <w:r w:rsidR="00D86757">
        <w:t>48</w:t>
      </w:r>
      <w:r w:rsidR="006E2F20" w:rsidRPr="008B23DE">
        <w:t>-К</w:t>
      </w:r>
      <w:r w:rsidR="00D86757">
        <w:t>С</w:t>
      </w:r>
      <w:r w:rsidR="00D32451" w:rsidRPr="008B23DE">
        <w:t>-</w:t>
      </w:r>
      <w:r w:rsidR="006E2F20" w:rsidRPr="008B23DE">
        <w:t>201</w:t>
      </w:r>
      <w:r w:rsidR="0000170B" w:rsidRPr="008B23DE">
        <w:t>7</w:t>
      </w:r>
      <w:r w:rsidR="00634C46">
        <w:t xml:space="preserve"> от 28.07.2017 г.</w:t>
      </w:r>
    </w:p>
    <w:p w:rsidR="00B12374" w:rsidRDefault="00B12374" w:rsidP="006E2F20">
      <w:pPr>
        <w:rPr>
          <w:color w:val="000000"/>
        </w:rPr>
      </w:pPr>
    </w:p>
    <w:p w:rsidR="004666EC" w:rsidRPr="00407AC6" w:rsidRDefault="00F61A9F" w:rsidP="004666EC">
      <w:pPr>
        <w:autoSpaceDE w:val="0"/>
        <w:ind w:firstLine="709"/>
        <w:jc w:val="both"/>
      </w:pPr>
      <w:r w:rsidRPr="00AF3240">
        <w:rPr>
          <w:rFonts w:cs="Arial"/>
          <w:b/>
          <w:szCs w:val="22"/>
        </w:rPr>
        <w:t>ОАО «</w:t>
      </w:r>
      <w:proofErr w:type="spellStart"/>
      <w:r w:rsidRPr="00AF3240">
        <w:rPr>
          <w:rFonts w:cs="Arial"/>
          <w:b/>
          <w:szCs w:val="22"/>
        </w:rPr>
        <w:t>Славнефть</w:t>
      </w:r>
      <w:proofErr w:type="spellEnd"/>
      <w:r w:rsidRPr="00AF3240">
        <w:rPr>
          <w:rFonts w:cs="Arial"/>
          <w:b/>
          <w:szCs w:val="22"/>
        </w:rPr>
        <w:t>-ЯНОС»</w:t>
      </w:r>
      <w:r w:rsidRPr="00AF3240">
        <w:rPr>
          <w:rFonts w:cs="Arial"/>
          <w:szCs w:val="22"/>
        </w:rPr>
        <w:t xml:space="preserve"> (далее – Общество) приглашает </w:t>
      </w:r>
      <w:r w:rsidR="002A7A31">
        <w:rPr>
          <w:rFonts w:cs="Arial"/>
          <w:szCs w:val="22"/>
        </w:rPr>
        <w:t>В</w:t>
      </w:r>
      <w:r w:rsidRPr="00AF3240">
        <w:rPr>
          <w:rFonts w:cs="Arial"/>
          <w:szCs w:val="22"/>
        </w:rPr>
        <w:t>ас сделать предложение (оферту) на</w:t>
      </w:r>
      <w:r w:rsidR="004666EC" w:rsidRPr="00407AC6">
        <w:t xml:space="preserve"> </w:t>
      </w:r>
      <w:r w:rsidR="00F424C5">
        <w:t xml:space="preserve">оказание </w:t>
      </w:r>
      <w:r w:rsidR="00320D75" w:rsidRPr="005D0E68">
        <w:t xml:space="preserve">услуг </w:t>
      </w:r>
      <w:r w:rsidR="00320D75">
        <w:t xml:space="preserve">по поставке и технической поддержке </w:t>
      </w:r>
      <w:r w:rsidR="00320D75" w:rsidRPr="005D0E68">
        <w:t>программного обеспечения</w:t>
      </w:r>
      <w:r w:rsidR="00320D75">
        <w:t xml:space="preserve"> для функционирования проектно-конструкторского отдела</w:t>
      </w:r>
      <w:r w:rsidR="00442166">
        <w:rPr>
          <w:rStyle w:val="afff"/>
          <w:rFonts w:ascii="Times New Roman" w:hAnsi="Times New Roman"/>
          <w:b/>
          <w:sz w:val="24"/>
        </w:rPr>
        <w:t>.</w:t>
      </w:r>
    </w:p>
    <w:p w:rsidR="00F61A9F" w:rsidRDefault="00F61A9F" w:rsidP="00F61A9F">
      <w:pPr>
        <w:tabs>
          <w:tab w:val="left" w:pos="709"/>
        </w:tabs>
        <w:autoSpaceDE w:val="0"/>
        <w:autoSpaceDN w:val="0"/>
        <w:adjustRightInd w:val="0"/>
        <w:ind w:firstLine="709"/>
        <w:jc w:val="both"/>
      </w:pPr>
      <w:r w:rsidRPr="00407AC6">
        <w:t>По результатам рассмотрения предложений ОАО «</w:t>
      </w:r>
      <w:proofErr w:type="spellStart"/>
      <w:r w:rsidRPr="00407AC6">
        <w:t>Славнефть</w:t>
      </w:r>
      <w:proofErr w:type="spellEnd"/>
      <w:r w:rsidRPr="00407AC6">
        <w:t xml:space="preserve">-ЯНОС» определит Контрагента, с которым будет заключен договор </w:t>
      </w:r>
      <w:r w:rsidR="006F0547">
        <w:t xml:space="preserve">на </w:t>
      </w:r>
      <w:r w:rsidR="0000170B">
        <w:t>оказание</w:t>
      </w:r>
      <w:r w:rsidR="006F0547">
        <w:t xml:space="preserve"> </w:t>
      </w:r>
      <w:r w:rsidRPr="00407AC6">
        <w:t>вышеуказанны</w:t>
      </w:r>
      <w:r>
        <w:t>х</w:t>
      </w:r>
      <w:r w:rsidRPr="00407AC6">
        <w:t xml:space="preserve"> </w:t>
      </w:r>
      <w:r w:rsidR="0000170B">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00170B" w:rsidRPr="001160AA" w:rsidRDefault="0000170B" w:rsidP="00F61A9F">
      <w:pPr>
        <w:ind w:firstLine="720"/>
        <w:jc w:val="both"/>
        <w:rPr>
          <w:rFonts w:cs="Arial"/>
          <w:sz w:val="16"/>
          <w:szCs w:val="16"/>
        </w:rPr>
      </w:pPr>
    </w:p>
    <w:p w:rsidR="0000170B" w:rsidRDefault="0000170B" w:rsidP="00F61A9F">
      <w:pPr>
        <w:ind w:firstLine="720"/>
        <w:jc w:val="both"/>
        <w:rPr>
          <w:b/>
        </w:rPr>
      </w:pPr>
      <w:r w:rsidRPr="00D151E8">
        <w:rPr>
          <w:b/>
        </w:rPr>
        <w:t>Контрагент не может быть признан Победителем закупки при наличии у него неурегулированных претензий со стороны ОАО «</w:t>
      </w:r>
      <w:proofErr w:type="spellStart"/>
      <w:r w:rsidRPr="00D151E8">
        <w:rPr>
          <w:b/>
        </w:rPr>
        <w:t>Славнефть</w:t>
      </w:r>
      <w:proofErr w:type="spellEnd"/>
      <w:r w:rsidRPr="00D151E8">
        <w:rPr>
          <w:b/>
        </w:rPr>
        <w:t>-ЯНОС» на дату принятия решения о выборе Победителя, предъявленных ОАО «</w:t>
      </w:r>
      <w:proofErr w:type="spellStart"/>
      <w:r w:rsidRPr="00D151E8">
        <w:rPr>
          <w:b/>
        </w:rPr>
        <w:t>Славнефть</w:t>
      </w:r>
      <w:proofErr w:type="spellEnd"/>
      <w:r w:rsidRPr="00D151E8">
        <w:rPr>
          <w:b/>
        </w:rPr>
        <w:t>-ЯНОС» не позднее даты публикации ПДО на интернет-сайте ОАО «</w:t>
      </w:r>
      <w:proofErr w:type="spellStart"/>
      <w:r w:rsidRPr="00D151E8">
        <w:rPr>
          <w:b/>
        </w:rPr>
        <w:t>Славнефть</w:t>
      </w:r>
      <w:proofErr w:type="spellEnd"/>
      <w:r w:rsidRPr="00D151E8">
        <w:rPr>
          <w:b/>
        </w:rPr>
        <w:t>-ЯНОС».</w:t>
      </w:r>
    </w:p>
    <w:p w:rsidR="0000170B" w:rsidRPr="001160AA" w:rsidRDefault="0000170B" w:rsidP="00F61A9F">
      <w:pPr>
        <w:ind w:firstLine="720"/>
        <w:jc w:val="both"/>
        <w:rPr>
          <w:sz w:val="16"/>
          <w:szCs w:val="16"/>
        </w:rPr>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320D75">
        <w:rPr>
          <w:b/>
        </w:rPr>
        <w:t>15</w:t>
      </w:r>
      <w:r>
        <w:rPr>
          <w:b/>
        </w:rPr>
        <w:t xml:space="preserve"> </w:t>
      </w:r>
      <w:r w:rsidR="00320D75">
        <w:rPr>
          <w:b/>
        </w:rPr>
        <w:t>ок</w:t>
      </w:r>
      <w:r w:rsidR="001160AA">
        <w:rPr>
          <w:b/>
        </w:rPr>
        <w:t>тября</w:t>
      </w:r>
      <w:r w:rsidRPr="008234DD">
        <w:rPr>
          <w:b/>
        </w:rPr>
        <w:t xml:space="preserve"> 201</w:t>
      </w:r>
      <w:r w:rsidR="0000170B">
        <w:rPr>
          <w:b/>
        </w:rPr>
        <w:t>7</w:t>
      </w:r>
      <w:r w:rsidRPr="008234DD">
        <w:rPr>
          <w:b/>
        </w:rPr>
        <w:t>г.</w:t>
      </w:r>
      <w:r w:rsidRPr="00407AC6">
        <w:t xml:space="preserve"> включительно, соответствовать всем условиям, указанным в настоящем сообщении.</w:t>
      </w:r>
    </w:p>
    <w:p w:rsidR="007D5BDC" w:rsidRDefault="007D5BDC" w:rsidP="0087799E">
      <w:pPr>
        <w:pStyle w:val="ae"/>
        <w:ind w:left="0" w:firstLine="709"/>
        <w:jc w:val="both"/>
      </w:pP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003D9D" w:rsidRDefault="00EB55A3" w:rsidP="00236DB0">
      <w:pPr>
        <w:pStyle w:val="ae"/>
        <w:numPr>
          <w:ilvl w:val="0"/>
          <w:numId w:val="22"/>
        </w:numPr>
        <w:tabs>
          <w:tab w:val="clear" w:pos="720"/>
          <w:tab w:val="num" w:pos="993"/>
        </w:tabs>
        <w:ind w:left="993" w:hanging="426"/>
        <w:jc w:val="both"/>
      </w:pPr>
      <w:r w:rsidRPr="00003D9D">
        <w:t>Предложение о заключении договора (безотзывная оферта) (Приложение №2 к настоящему ПДО</w:t>
      </w:r>
      <w:r w:rsidRPr="00003D9D">
        <w:rPr>
          <w:b/>
        </w:rPr>
        <w:t>)</w:t>
      </w:r>
      <w:r w:rsidRPr="00003D9D">
        <w:t>;</w:t>
      </w:r>
    </w:p>
    <w:p w:rsidR="00EB55A3" w:rsidRPr="00003D9D" w:rsidRDefault="007C1AD8" w:rsidP="00236DB0">
      <w:pPr>
        <w:numPr>
          <w:ilvl w:val="0"/>
          <w:numId w:val="8"/>
        </w:numPr>
        <w:tabs>
          <w:tab w:val="clear" w:pos="720"/>
          <w:tab w:val="num" w:pos="644"/>
          <w:tab w:val="num" w:pos="993"/>
        </w:tabs>
        <w:autoSpaceDE w:val="0"/>
        <w:ind w:left="993" w:hanging="426"/>
        <w:jc w:val="both"/>
        <w:rPr>
          <w:b/>
          <w:iCs/>
        </w:rPr>
      </w:pPr>
      <w:r w:rsidRPr="00003D9D">
        <w:t>Договор с Приложениями к нему, подписанные и скрепленные печатью организации в редакции Заказчика, в 2-х экземплярах (Приложение №4 к ПДО)</w:t>
      </w:r>
      <w:r w:rsidR="00320D75">
        <w:t>;</w:t>
      </w:r>
    </w:p>
    <w:p w:rsidR="00AD33FC" w:rsidRPr="000749A9" w:rsidRDefault="00F85735" w:rsidP="00236DB0">
      <w:pPr>
        <w:numPr>
          <w:ilvl w:val="0"/>
          <w:numId w:val="8"/>
        </w:numPr>
        <w:tabs>
          <w:tab w:val="clear" w:pos="720"/>
          <w:tab w:val="num" w:pos="644"/>
          <w:tab w:val="num" w:pos="993"/>
        </w:tabs>
        <w:autoSpaceDE w:val="0"/>
        <w:ind w:left="993" w:hanging="426"/>
        <w:jc w:val="both"/>
      </w:pPr>
      <w:r w:rsidRPr="000749A9">
        <w:t>Перечень аффилированных организаций</w:t>
      </w:r>
      <w:r w:rsidR="004C0570" w:rsidRPr="000749A9">
        <w:t xml:space="preserve"> </w:t>
      </w:r>
      <w:r w:rsidRPr="000749A9">
        <w:t xml:space="preserve">(Приложение </w:t>
      </w:r>
      <w:r w:rsidR="007C1AD8" w:rsidRPr="000749A9">
        <w:t>№</w:t>
      </w:r>
      <w:r w:rsidR="00ED6C00">
        <w:t>7</w:t>
      </w:r>
      <w:r w:rsidRPr="000749A9">
        <w:t xml:space="preserve"> к настоящему ПДО)</w:t>
      </w:r>
      <w:r w:rsidR="00AD33FC" w:rsidRPr="000749A9">
        <w:t>;</w:t>
      </w:r>
    </w:p>
    <w:p w:rsidR="007C72D8" w:rsidRDefault="00F347F9" w:rsidP="00F347F9">
      <w:pPr>
        <w:numPr>
          <w:ilvl w:val="0"/>
          <w:numId w:val="8"/>
        </w:numPr>
        <w:tabs>
          <w:tab w:val="clear" w:pos="720"/>
          <w:tab w:val="num" w:pos="644"/>
          <w:tab w:val="num" w:pos="993"/>
        </w:tabs>
        <w:autoSpaceDE w:val="0"/>
        <w:ind w:left="993" w:hanging="426"/>
        <w:jc w:val="both"/>
      </w:pPr>
      <w:r>
        <w:t>Л</w:t>
      </w:r>
      <w:r w:rsidRPr="00FD5CFF">
        <w:t xml:space="preserve">ицензионный договор </w:t>
      </w:r>
      <w:r>
        <w:t xml:space="preserve">(выписка из договора) (соглашение), </w:t>
      </w:r>
      <w:r w:rsidRPr="00FD5CFF">
        <w:t xml:space="preserve">сертификат, </w:t>
      </w:r>
      <w:proofErr w:type="spellStart"/>
      <w:r w:rsidRPr="00FD5CFF">
        <w:t>авторизационное</w:t>
      </w:r>
      <w:proofErr w:type="spellEnd"/>
      <w:r w:rsidRPr="00FD5CFF">
        <w:t xml:space="preserve"> (информационное) письмо, полученные от правообладателя программного обеспечения</w:t>
      </w:r>
      <w:r w:rsidR="00F47EFD">
        <w:t>;</w:t>
      </w:r>
    </w:p>
    <w:p w:rsidR="007C72D8" w:rsidRPr="00240B73" w:rsidRDefault="00240B73" w:rsidP="00240B73">
      <w:pPr>
        <w:numPr>
          <w:ilvl w:val="0"/>
          <w:numId w:val="8"/>
        </w:numPr>
        <w:tabs>
          <w:tab w:val="clear" w:pos="720"/>
          <w:tab w:val="num" w:pos="644"/>
          <w:tab w:val="num" w:pos="993"/>
        </w:tabs>
        <w:autoSpaceDE w:val="0"/>
        <w:ind w:left="993" w:hanging="426"/>
        <w:jc w:val="both"/>
      </w:pPr>
      <w:r w:rsidRPr="00240B73">
        <w:t>Письмо</w:t>
      </w:r>
      <w:r w:rsidRPr="008A7D86">
        <w:rPr>
          <w:rFonts w:cs="Arial"/>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w:t>
      </w:r>
      <w:r w:rsidR="0009377F">
        <w:rPr>
          <w:rFonts w:cs="Arial"/>
          <w:color w:val="000000"/>
          <w:szCs w:val="22"/>
        </w:rPr>
        <w:t>9</w:t>
      </w:r>
      <w:r w:rsidRPr="00240B73">
        <w:t xml:space="preserve"> </w:t>
      </w:r>
      <w:r w:rsidRPr="000749A9">
        <w:t>к настоящему ПДО</w:t>
      </w:r>
      <w:r w:rsidRPr="008A7D86">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8A7D86">
        <w:rPr>
          <w:rFonts w:cs="Arial"/>
          <w:szCs w:val="22"/>
        </w:rPr>
        <w:t>Славнефть</w:t>
      </w:r>
      <w:proofErr w:type="spellEnd"/>
      <w:r w:rsidRPr="008A7D86">
        <w:rPr>
          <w:rFonts w:cs="Arial"/>
          <w:szCs w:val="22"/>
        </w:rPr>
        <w:t xml:space="preserve">-ЯНОС» и в них не </w:t>
      </w:r>
      <w:r w:rsidRPr="008A7D86">
        <w:rPr>
          <w:rFonts w:cs="Arial"/>
          <w:szCs w:val="22"/>
        </w:rPr>
        <w:lastRenderedPageBreak/>
        <w:t>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8A7D86">
        <w:rPr>
          <w:rFonts w:cs="Arial"/>
          <w:szCs w:val="22"/>
        </w:rPr>
        <w:t>Славнефть</w:t>
      </w:r>
      <w:proofErr w:type="spellEnd"/>
      <w:r w:rsidRPr="008A7D86">
        <w:rPr>
          <w:rFonts w:cs="Arial"/>
          <w:szCs w:val="22"/>
        </w:rPr>
        <w:t>-ЯНОС», или в них вносились изменения)</w:t>
      </w:r>
      <w:r>
        <w:rPr>
          <w:rFonts w:cs="Arial"/>
          <w:szCs w:val="22"/>
        </w:rPr>
        <w:t>.</w:t>
      </w:r>
    </w:p>
    <w:p w:rsidR="00240B73" w:rsidRPr="007C72D8" w:rsidRDefault="00240B73" w:rsidP="00240B73">
      <w:pPr>
        <w:numPr>
          <w:ilvl w:val="0"/>
          <w:numId w:val="8"/>
        </w:numPr>
        <w:tabs>
          <w:tab w:val="clear" w:pos="720"/>
          <w:tab w:val="num" w:pos="644"/>
          <w:tab w:val="num" w:pos="993"/>
        </w:tabs>
        <w:autoSpaceDE w:val="0"/>
        <w:ind w:left="993" w:hanging="426"/>
        <w:jc w:val="both"/>
      </w:pPr>
      <w:r w:rsidRPr="008A7D86">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w:t>
      </w:r>
      <w:r w:rsidR="00634C46">
        <w:rPr>
          <w:rFonts w:cs="Arial"/>
          <w:szCs w:val="22"/>
        </w:rPr>
        <w:t xml:space="preserve"> </w:t>
      </w:r>
      <w:r>
        <w:rPr>
          <w:rFonts w:cs="Arial"/>
          <w:color w:val="000000"/>
          <w:szCs w:val="22"/>
        </w:rPr>
        <w:t>Приложения</w:t>
      </w:r>
      <w:r w:rsidRPr="004B2987">
        <w:rPr>
          <w:rFonts w:cs="Arial"/>
          <w:color w:val="000000"/>
          <w:szCs w:val="22"/>
        </w:rPr>
        <w:t xml:space="preserve"> </w:t>
      </w:r>
      <w:r>
        <w:rPr>
          <w:rFonts w:cs="Arial"/>
          <w:color w:val="000000"/>
          <w:szCs w:val="22"/>
        </w:rPr>
        <w:t>№</w:t>
      </w:r>
      <w:r w:rsidR="0009377F">
        <w:rPr>
          <w:rFonts w:cs="Arial"/>
          <w:color w:val="000000"/>
          <w:szCs w:val="22"/>
        </w:rPr>
        <w:t>8</w:t>
      </w:r>
      <w:r w:rsidRPr="00240B73">
        <w:t xml:space="preserve"> </w:t>
      </w:r>
      <w:r w:rsidRPr="000749A9">
        <w:t>к настоящему ПДО</w:t>
      </w:r>
      <w:r w:rsidRPr="008A7D86">
        <w:rPr>
          <w:rFonts w:cs="Arial"/>
          <w:szCs w:val="22"/>
        </w:rPr>
        <w:t>), подписанное уполномоченным лицом и заверенная печатью участника закупки)</w:t>
      </w:r>
    </w:p>
    <w:p w:rsidR="007D5BDC" w:rsidRDefault="007D5BDC" w:rsidP="00C748C6">
      <w:pPr>
        <w:pStyle w:val="37"/>
        <w:widowControl/>
        <w:spacing w:before="60" w:line="240" w:lineRule="auto"/>
        <w:jc w:val="left"/>
        <w:rPr>
          <w:b/>
          <w:bCs/>
        </w:rPr>
      </w:pPr>
    </w:p>
    <w:p w:rsidR="0087799E" w:rsidRPr="000156BF" w:rsidRDefault="0087799E" w:rsidP="007D5BDC">
      <w:pPr>
        <w:pStyle w:val="37"/>
        <w:widowControl/>
        <w:spacing w:before="60" w:line="240" w:lineRule="auto"/>
        <w:ind w:firstLine="567"/>
        <w:jc w:val="left"/>
        <w:rPr>
          <w:b/>
          <w:bCs/>
        </w:rPr>
      </w:pPr>
      <w:r w:rsidRPr="000156BF">
        <w:rPr>
          <w:b/>
          <w:bCs/>
        </w:rPr>
        <w:t xml:space="preserve">Начало </w:t>
      </w:r>
      <w:r w:rsidR="000E3711">
        <w:rPr>
          <w:b/>
          <w:bCs/>
        </w:rPr>
        <w:t>приема</w:t>
      </w:r>
      <w:r w:rsidRPr="000156BF">
        <w:rPr>
          <w:b/>
          <w:bCs/>
        </w:rPr>
        <w:t xml:space="preserve"> оферт – «</w:t>
      </w:r>
      <w:r w:rsidR="00634C46">
        <w:rPr>
          <w:b/>
          <w:bCs/>
        </w:rPr>
        <w:t>28</w:t>
      </w:r>
      <w:r w:rsidRPr="000156BF">
        <w:rPr>
          <w:b/>
          <w:bCs/>
        </w:rPr>
        <w:t xml:space="preserve">» </w:t>
      </w:r>
      <w:r w:rsidR="00634C46">
        <w:rPr>
          <w:b/>
          <w:bCs/>
        </w:rPr>
        <w:t>июля</w:t>
      </w:r>
      <w:r w:rsidRPr="000156BF">
        <w:rPr>
          <w:b/>
          <w:bCs/>
        </w:rPr>
        <w:t xml:space="preserve"> 201</w:t>
      </w:r>
      <w:r w:rsidR="0000170B">
        <w:rPr>
          <w:b/>
          <w:bCs/>
        </w:rPr>
        <w:t>7</w:t>
      </w:r>
      <w:r w:rsidRPr="000156BF">
        <w:rPr>
          <w:b/>
          <w:bCs/>
        </w:rPr>
        <w:t xml:space="preserve"> года.</w:t>
      </w:r>
    </w:p>
    <w:p w:rsidR="0087799E" w:rsidRPr="00330AE7" w:rsidRDefault="0087799E" w:rsidP="007D5BDC">
      <w:pPr>
        <w:ind w:firstLine="567"/>
        <w:rPr>
          <w:b/>
          <w:bCs/>
        </w:rPr>
      </w:pPr>
      <w:r w:rsidRPr="000156BF">
        <w:rPr>
          <w:b/>
          <w:bCs/>
        </w:rPr>
        <w:t xml:space="preserve">Окончание </w:t>
      </w:r>
      <w:r w:rsidR="000E3711">
        <w:rPr>
          <w:b/>
          <w:bCs/>
        </w:rPr>
        <w:t>приема</w:t>
      </w:r>
      <w:r w:rsidRPr="000156BF">
        <w:rPr>
          <w:b/>
          <w:bCs/>
        </w:rPr>
        <w:t xml:space="preserve"> оферт – </w:t>
      </w:r>
      <w:r w:rsidR="00BC240C">
        <w:rPr>
          <w:b/>
          <w:bCs/>
        </w:rPr>
        <w:t>16</w:t>
      </w:r>
      <w:r w:rsidR="00DE5CC2">
        <w:rPr>
          <w:b/>
        </w:rPr>
        <w:t>:</w:t>
      </w:r>
      <w:r w:rsidR="00BC240C">
        <w:rPr>
          <w:b/>
        </w:rPr>
        <w:t xml:space="preserve">00 </w:t>
      </w:r>
      <w:r w:rsidRPr="000156BF">
        <w:rPr>
          <w:b/>
        </w:rPr>
        <w:t xml:space="preserve">(время </w:t>
      </w:r>
      <w:r w:rsidRPr="00330AE7">
        <w:rPr>
          <w:b/>
        </w:rPr>
        <w:t>московское)</w:t>
      </w:r>
      <w:r w:rsidR="004C0570">
        <w:rPr>
          <w:b/>
        </w:rPr>
        <w:t xml:space="preserve"> </w:t>
      </w:r>
      <w:r w:rsidRPr="00330AE7">
        <w:rPr>
          <w:b/>
          <w:bCs/>
        </w:rPr>
        <w:t>«</w:t>
      </w:r>
      <w:r w:rsidR="00BC240C">
        <w:rPr>
          <w:b/>
          <w:bCs/>
        </w:rPr>
        <w:t>07</w:t>
      </w:r>
      <w:r w:rsidR="00DE5CC2" w:rsidRPr="00330AE7">
        <w:rPr>
          <w:b/>
          <w:bCs/>
        </w:rPr>
        <w:t xml:space="preserve">» </w:t>
      </w:r>
      <w:r w:rsidR="00BC240C">
        <w:rPr>
          <w:b/>
          <w:bCs/>
        </w:rPr>
        <w:t xml:space="preserve">августа </w:t>
      </w:r>
      <w:r w:rsidRPr="00330AE7">
        <w:rPr>
          <w:b/>
          <w:bCs/>
        </w:rPr>
        <w:t>201</w:t>
      </w:r>
      <w:r w:rsidR="0000170B">
        <w:rPr>
          <w:b/>
          <w:bCs/>
        </w:rPr>
        <w:t>7</w:t>
      </w:r>
      <w:r w:rsidRPr="00330AE7">
        <w:rPr>
          <w:b/>
          <w:bCs/>
        </w:rPr>
        <w:t xml:space="preserve"> года.</w:t>
      </w:r>
    </w:p>
    <w:p w:rsidR="0087799E" w:rsidRPr="000156BF" w:rsidRDefault="0087799E" w:rsidP="007D5BDC">
      <w:pPr>
        <w:ind w:firstLine="567"/>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F47EFD">
        <w:rPr>
          <w:b/>
          <w:bCs/>
        </w:rPr>
        <w:t>15</w:t>
      </w:r>
      <w:r w:rsidRPr="00330AE7">
        <w:rPr>
          <w:b/>
          <w:bCs/>
        </w:rPr>
        <w:t xml:space="preserve">» </w:t>
      </w:r>
      <w:r w:rsidR="00F47EFD">
        <w:rPr>
          <w:b/>
          <w:bCs/>
        </w:rPr>
        <w:t>ок</w:t>
      </w:r>
      <w:r w:rsidR="001160AA">
        <w:rPr>
          <w:b/>
          <w:bCs/>
        </w:rPr>
        <w:t>тября</w:t>
      </w:r>
      <w:r w:rsidRPr="00330AE7">
        <w:rPr>
          <w:b/>
          <w:bCs/>
        </w:rPr>
        <w:t xml:space="preserve"> 201</w:t>
      </w:r>
      <w:r w:rsidR="0000170B">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7D5BDC" w:rsidRDefault="007D5BDC" w:rsidP="008A23D9">
      <w:pPr>
        <w:ind w:firstLine="681"/>
        <w:jc w:val="both"/>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w:t>
      </w:r>
      <w:r w:rsidRPr="008B23DE">
        <w:rPr>
          <w:b/>
          <w:u w:val="single"/>
        </w:rPr>
        <w:t>Предложение на №</w:t>
      </w:r>
      <w:r w:rsidR="00BC240C">
        <w:rPr>
          <w:b/>
          <w:u w:val="single"/>
        </w:rPr>
        <w:t xml:space="preserve"> </w:t>
      </w:r>
      <w:r w:rsidR="008B23DE" w:rsidRPr="008B23DE">
        <w:rPr>
          <w:b/>
          <w:u w:val="single"/>
        </w:rPr>
        <w:t>3</w:t>
      </w:r>
      <w:r w:rsidR="00F47EFD">
        <w:rPr>
          <w:b/>
          <w:u w:val="single"/>
        </w:rPr>
        <w:t>48</w:t>
      </w:r>
      <w:r w:rsidRPr="008B23DE">
        <w:rPr>
          <w:b/>
          <w:u w:val="single"/>
        </w:rPr>
        <w:t>-К</w:t>
      </w:r>
      <w:r w:rsidR="00F47EFD">
        <w:rPr>
          <w:b/>
          <w:u w:val="single"/>
        </w:rPr>
        <w:t>С</w:t>
      </w:r>
      <w:r w:rsidRPr="008B23DE">
        <w:rPr>
          <w:b/>
          <w:u w:val="single"/>
        </w:rPr>
        <w:t>-201</w:t>
      </w:r>
      <w:r w:rsidR="0000170B" w:rsidRPr="008B23DE">
        <w:rPr>
          <w:b/>
          <w:u w:val="single"/>
        </w:rPr>
        <w:t>7</w:t>
      </w:r>
      <w:r w:rsidRPr="008B23DE">
        <w:rPr>
          <w:b/>
          <w:u w:val="single"/>
        </w:rPr>
        <w:t>».</w:t>
      </w:r>
    </w:p>
    <w:p w:rsidR="00C37311" w:rsidRDefault="00C37311" w:rsidP="000E3711">
      <w:pPr>
        <w:ind w:firstLine="681"/>
        <w:jc w:val="both"/>
      </w:pP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A91FFB" w:rsidRPr="007F27EE" w:rsidRDefault="00A91FFB" w:rsidP="00537FBF">
      <w:pPr>
        <w:ind w:left="851"/>
        <w:jc w:val="both"/>
        <w:rPr>
          <w:sz w:val="20"/>
          <w:szCs w:val="20"/>
        </w:rPr>
      </w:pP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w:t>
      </w:r>
      <w:proofErr w:type="gramStart"/>
      <w:r w:rsidRPr="00390735">
        <w:t>с  отсканированными</w:t>
      </w:r>
      <w:proofErr w:type="gramEnd"/>
      <w:r w:rsidRPr="00390735">
        <w:t xml:space="preserve">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4D53AA" w:rsidRDefault="004D53AA" w:rsidP="004D53AA">
      <w:pPr>
        <w:ind w:left="709"/>
        <w:jc w:val="both"/>
      </w:pPr>
    </w:p>
    <w:p w:rsidR="00537FBF" w:rsidRDefault="004D53AA" w:rsidP="004D53AA">
      <w:pPr>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4D53AA" w:rsidRPr="00293FD1" w:rsidRDefault="004D53AA" w:rsidP="004D53AA">
      <w:pPr>
        <w:ind w:left="709"/>
        <w:jc w:val="both"/>
        <w:rPr>
          <w:color w:val="FF0000"/>
          <w:sz w:val="20"/>
          <w:szCs w:val="2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028C2" w:rsidRDefault="007028C2" w:rsidP="00F044F7">
      <w:pPr>
        <w:ind w:firstLine="708"/>
        <w:jc w:val="both"/>
        <w:rPr>
          <w:rFonts w:cs="Arial"/>
          <w:b/>
          <w:szCs w:val="22"/>
        </w:rPr>
      </w:pP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7D5BDC" w:rsidRDefault="007D5BDC" w:rsidP="004A29A1">
      <w:pPr>
        <w:pStyle w:val="1"/>
        <w:spacing w:before="120" w:after="0"/>
        <w:jc w:val="both"/>
        <w:rPr>
          <w:rFonts w:ascii="Times New Roman" w:hAnsi="Times New Roman" w:cs="Times New Roman"/>
          <w:sz w:val="24"/>
          <w:szCs w:val="24"/>
        </w:rPr>
      </w:pP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proofErr w:type="gramStart"/>
      <w:r w:rsidR="004D3F19" w:rsidRPr="00B603C2">
        <w:rPr>
          <w:rFonts w:ascii="Times New Roman" w:hAnsi="Times New Roman" w:cs="Times New Roman"/>
          <w:sz w:val="24"/>
          <w:szCs w:val="24"/>
        </w:rPr>
        <w:t>к рассмотрению</w:t>
      </w:r>
      <w:proofErr w:type="gramEnd"/>
      <w:r w:rsidR="004D3F19" w:rsidRPr="00B603C2">
        <w:rPr>
          <w:rFonts w:ascii="Times New Roman" w:hAnsi="Times New Roman" w:cs="Times New Roman"/>
          <w:sz w:val="24"/>
          <w:szCs w:val="24"/>
        </w:rPr>
        <w:t xml:space="preserve"> не принимаются!</w:t>
      </w:r>
    </w:p>
    <w:p w:rsidR="004A29A1" w:rsidRDefault="004A29A1" w:rsidP="00A80684"/>
    <w:p w:rsidR="001E2DD9" w:rsidRDefault="00F044F7" w:rsidP="00A80684">
      <w:r>
        <w:tab/>
      </w:r>
      <w:r w:rsidR="006F6C78">
        <w:t>ОАО «</w:t>
      </w:r>
      <w:proofErr w:type="spellStart"/>
      <w:r w:rsidR="006F6C78">
        <w:t>Славнефть</w:t>
      </w:r>
      <w:proofErr w:type="spellEnd"/>
      <w:r w:rsidR="006F6C78">
        <w:t>-ЯНОС»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13487F"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sz w:val="16"/>
          <w:szCs w:val="16"/>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lastRenderedPageBreak/>
        <w:t xml:space="preserve">ОАО </w:t>
      </w:r>
      <w:r>
        <w:rPr>
          <w:rStyle w:val="afd"/>
          <w:rFonts w:ascii="Times New Roman" w:hAnsi="Times New Roman"/>
          <w:color w:val="auto"/>
          <w:u w:val="none"/>
        </w:rPr>
        <w:t>«</w:t>
      </w:r>
      <w:proofErr w:type="spellStart"/>
      <w:r>
        <w:rPr>
          <w:rStyle w:val="afd"/>
          <w:rFonts w:ascii="Times New Roman" w:hAnsi="Times New Roman"/>
          <w:color w:val="auto"/>
          <w:u w:val="none"/>
        </w:rPr>
        <w:t>Славнефть</w:t>
      </w:r>
      <w:proofErr w:type="spellEnd"/>
      <w:r>
        <w:rPr>
          <w:rStyle w:val="afd"/>
          <w:rFonts w:ascii="Times New Roman" w:hAnsi="Times New Roman"/>
          <w:color w:val="auto"/>
          <w:u w:val="none"/>
        </w:rPr>
        <w:t>-ЯНОС» ответит на ваши письменные запросы, касающиеся разъяснений ПДО, полученные не позднее «</w:t>
      </w:r>
      <w:r w:rsidR="00BC240C">
        <w:rPr>
          <w:rStyle w:val="afd"/>
          <w:rFonts w:ascii="Times New Roman" w:hAnsi="Times New Roman"/>
          <w:color w:val="auto"/>
          <w:u w:val="none"/>
        </w:rPr>
        <w:t>02</w:t>
      </w:r>
      <w:r>
        <w:rPr>
          <w:rStyle w:val="afd"/>
          <w:rFonts w:ascii="Times New Roman" w:hAnsi="Times New Roman"/>
          <w:color w:val="auto"/>
          <w:u w:val="none"/>
        </w:rPr>
        <w:t xml:space="preserve">» </w:t>
      </w:r>
      <w:r w:rsidR="00BC240C">
        <w:rPr>
          <w:rStyle w:val="afd"/>
          <w:rFonts w:ascii="Times New Roman" w:hAnsi="Times New Roman"/>
          <w:color w:val="auto"/>
          <w:u w:val="none"/>
        </w:rPr>
        <w:t>августа</w:t>
      </w:r>
      <w:r>
        <w:rPr>
          <w:rStyle w:val="afd"/>
          <w:rFonts w:ascii="Times New Roman" w:hAnsi="Times New Roman"/>
          <w:color w:val="auto"/>
          <w:u w:val="none"/>
        </w:rPr>
        <w:t xml:space="preserve"> 201</w:t>
      </w:r>
      <w:r w:rsidR="004877D3">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proofErr w:type="spellStart"/>
      <w:r w:rsidRPr="00953150">
        <w:rPr>
          <w:bCs/>
          <w:color w:val="000000"/>
          <w:szCs w:val="16"/>
        </w:rPr>
        <w:t>Славнефть</w:t>
      </w:r>
      <w:proofErr w:type="spellEnd"/>
      <w:r w:rsidRPr="00953150">
        <w:rPr>
          <w:bCs/>
          <w:color w:val="000000"/>
          <w:szCs w:val="16"/>
        </w:rPr>
        <w:t>-ЯНОС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8"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proofErr w:type="spellStart"/>
        <w:r w:rsidR="00E67C07" w:rsidRPr="00C94D3C">
          <w:rPr>
            <w:rStyle w:val="afd"/>
            <w:lang w:val="en-US"/>
          </w:rPr>
          <w:t>ru</w:t>
        </w:r>
        <w:proofErr w:type="spellEnd"/>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r>
        <w:rPr>
          <w:b/>
        </w:rPr>
        <w:t>к</w:t>
      </w:r>
    </w:p>
    <w:p w:rsidR="007D5BDC" w:rsidRDefault="00BC240C" w:rsidP="00BC240C">
      <w:pPr>
        <w:rPr>
          <w:rFonts w:cs="Arial"/>
          <w:szCs w:val="22"/>
        </w:rPr>
      </w:pPr>
      <w:r w:rsidRPr="004E2108">
        <w:rPr>
          <w:rFonts w:cs="Arial"/>
          <w:szCs w:val="22"/>
        </w:rPr>
        <w:t xml:space="preserve">Ведущий специалист </w:t>
      </w:r>
      <w:r>
        <w:rPr>
          <w:rFonts w:cs="Arial"/>
          <w:szCs w:val="22"/>
        </w:rPr>
        <w:t>г</w:t>
      </w:r>
      <w:r w:rsidRPr="004E2108">
        <w:rPr>
          <w:rFonts w:cs="Arial"/>
          <w:szCs w:val="22"/>
        </w:rPr>
        <w:t>рупп</w:t>
      </w:r>
      <w:r>
        <w:rPr>
          <w:rFonts w:cs="Arial"/>
          <w:szCs w:val="22"/>
        </w:rPr>
        <w:t>ы</w:t>
      </w:r>
      <w:r w:rsidRPr="004E2108">
        <w:rPr>
          <w:rFonts w:cs="Arial"/>
          <w:szCs w:val="22"/>
        </w:rPr>
        <w:t xml:space="preserve"> закупки работ/услуг</w:t>
      </w:r>
      <w:r>
        <w:rPr>
          <w:rFonts w:cs="Arial"/>
          <w:szCs w:val="22"/>
        </w:rPr>
        <w:t xml:space="preserve"> </w:t>
      </w:r>
    </w:p>
    <w:p w:rsidR="007D5BDC" w:rsidRDefault="00BC240C" w:rsidP="00BC240C">
      <w:pPr>
        <w:rPr>
          <w:rFonts w:cs="Arial"/>
          <w:szCs w:val="22"/>
        </w:rPr>
      </w:pPr>
      <w:r>
        <w:rPr>
          <w:rFonts w:cs="Arial"/>
          <w:szCs w:val="22"/>
        </w:rPr>
        <w:t>Тендерного комитета</w:t>
      </w:r>
      <w:r w:rsidR="007D5BDC">
        <w:rPr>
          <w:rFonts w:cs="Arial"/>
          <w:szCs w:val="22"/>
        </w:rPr>
        <w:t xml:space="preserve"> </w:t>
      </w:r>
      <w:r w:rsidRPr="004E2108">
        <w:rPr>
          <w:rFonts w:cs="Arial"/>
          <w:szCs w:val="22"/>
        </w:rPr>
        <w:t>ОАО «</w:t>
      </w:r>
      <w:proofErr w:type="spellStart"/>
      <w:r w:rsidRPr="004E2108">
        <w:rPr>
          <w:rFonts w:cs="Arial"/>
          <w:szCs w:val="22"/>
        </w:rPr>
        <w:t>Славнефть</w:t>
      </w:r>
      <w:proofErr w:type="spellEnd"/>
      <w:r w:rsidRPr="004E2108">
        <w:rPr>
          <w:rFonts w:cs="Arial"/>
          <w:szCs w:val="22"/>
        </w:rPr>
        <w:t xml:space="preserve">-ЯНОС» </w:t>
      </w:r>
    </w:p>
    <w:p w:rsidR="00BC240C" w:rsidRPr="004E2108" w:rsidRDefault="00BC240C" w:rsidP="00BC240C">
      <w:pPr>
        <w:rPr>
          <w:rFonts w:cs="Arial"/>
          <w:szCs w:val="22"/>
        </w:rPr>
      </w:pPr>
      <w:r w:rsidRPr="004E2108">
        <w:rPr>
          <w:rFonts w:cs="Arial"/>
          <w:szCs w:val="22"/>
        </w:rPr>
        <w:t>Прокофьева Елена Геннадьевна.</w:t>
      </w:r>
    </w:p>
    <w:p w:rsidR="00BC240C" w:rsidRPr="000C1726" w:rsidRDefault="00BC240C" w:rsidP="00BC240C">
      <w:pPr>
        <w:rPr>
          <w:rFonts w:cs="Arial"/>
          <w:szCs w:val="22"/>
        </w:rPr>
      </w:pPr>
      <w:r w:rsidRPr="004E2108">
        <w:rPr>
          <w:rFonts w:cs="Arial"/>
          <w:szCs w:val="22"/>
        </w:rPr>
        <w:t>Тел</w:t>
      </w:r>
      <w:r w:rsidRPr="000C1726">
        <w:rPr>
          <w:rFonts w:cs="Arial"/>
          <w:szCs w:val="22"/>
        </w:rPr>
        <w:t xml:space="preserve">.: (4852) 49-90-34 </w:t>
      </w:r>
      <w:r w:rsidRPr="00583C7C">
        <w:rPr>
          <w:rFonts w:cs="Arial"/>
          <w:szCs w:val="22"/>
          <w:lang w:val="en-US"/>
        </w:rPr>
        <w:t>E</w:t>
      </w:r>
      <w:r w:rsidRPr="000C1726">
        <w:rPr>
          <w:rFonts w:cs="Arial"/>
          <w:szCs w:val="22"/>
        </w:rPr>
        <w:t>-</w:t>
      </w:r>
      <w:r w:rsidRPr="00583C7C">
        <w:rPr>
          <w:rFonts w:cs="Arial"/>
          <w:szCs w:val="22"/>
          <w:lang w:val="en-US"/>
        </w:rPr>
        <w:t>mail</w:t>
      </w:r>
      <w:r w:rsidRPr="000C1726">
        <w:rPr>
          <w:rFonts w:cs="Arial"/>
          <w:szCs w:val="22"/>
        </w:rPr>
        <w:t xml:space="preserve">: </w:t>
      </w:r>
      <w:hyperlink r:id="rId9" w:history="1">
        <w:r w:rsidRPr="00583C7C">
          <w:rPr>
            <w:rStyle w:val="afd"/>
            <w:rFonts w:cs="Arial"/>
            <w:szCs w:val="22"/>
            <w:lang w:val="en-US"/>
          </w:rPr>
          <w:t>ProkofievaEG</w:t>
        </w:r>
        <w:r w:rsidRPr="000C1726">
          <w:rPr>
            <w:rStyle w:val="afd"/>
            <w:rFonts w:cs="Arial"/>
            <w:szCs w:val="22"/>
          </w:rPr>
          <w:t>@</w:t>
        </w:r>
        <w:r w:rsidRPr="00583C7C">
          <w:rPr>
            <w:rStyle w:val="afd"/>
            <w:rFonts w:cs="Arial"/>
            <w:szCs w:val="22"/>
            <w:lang w:val="en-US"/>
          </w:rPr>
          <w:t>yanos</w:t>
        </w:r>
        <w:r w:rsidRPr="000C1726">
          <w:rPr>
            <w:rStyle w:val="afd"/>
            <w:rFonts w:cs="Arial"/>
            <w:szCs w:val="22"/>
          </w:rPr>
          <w:t>.</w:t>
        </w:r>
        <w:r w:rsidRPr="00583C7C">
          <w:rPr>
            <w:rStyle w:val="afd"/>
            <w:rFonts w:cs="Arial"/>
            <w:szCs w:val="22"/>
            <w:lang w:val="en-US"/>
          </w:rPr>
          <w:t>slavneft</w:t>
        </w:r>
        <w:r w:rsidRPr="000C1726">
          <w:rPr>
            <w:rStyle w:val="afd"/>
            <w:rFonts w:cs="Arial"/>
            <w:szCs w:val="22"/>
          </w:rPr>
          <w:t>.</w:t>
        </w:r>
        <w:proofErr w:type="spellStart"/>
        <w:r w:rsidRPr="00583C7C">
          <w:rPr>
            <w:rStyle w:val="afd"/>
            <w:rFonts w:cs="Arial"/>
            <w:szCs w:val="22"/>
            <w:lang w:val="en-US"/>
          </w:rPr>
          <w:t>ru</w:t>
        </w:r>
        <w:proofErr w:type="spellEnd"/>
      </w:hyperlink>
    </w:p>
    <w:p w:rsidR="00D748C0" w:rsidRPr="000C1726" w:rsidRDefault="00D748C0" w:rsidP="00CC7745">
      <w:pPr>
        <w:spacing w:before="60" w:after="60"/>
        <w:ind w:firstLine="567"/>
        <w:jc w:val="both"/>
        <w:rPr>
          <w:b/>
          <w:bCs/>
          <w:sz w:val="16"/>
          <w:szCs w:val="16"/>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w:t>
      </w:r>
      <w:proofErr w:type="spellStart"/>
      <w:r>
        <w:rPr>
          <w:b/>
          <w:bCs/>
        </w:rPr>
        <w:t>Славнефть</w:t>
      </w:r>
      <w:proofErr w:type="spellEnd"/>
      <w:r>
        <w:rPr>
          <w:b/>
          <w:bCs/>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4C5CE4" w:rsidRPr="002E571A" w:rsidRDefault="00A93D6C" w:rsidP="004C5CE4">
      <w:pPr>
        <w:ind w:firstLine="720"/>
        <w:jc w:val="both"/>
        <w:rPr>
          <w:rFonts w:cs="Arial"/>
          <w:szCs w:val="22"/>
        </w:rPr>
      </w:pPr>
      <w:r w:rsidRPr="002B1BD0">
        <w:rPr>
          <w:rFonts w:cs="Arial"/>
          <w:szCs w:val="22"/>
        </w:rPr>
        <w:t xml:space="preserve">Условия проекта договора являются окончательными и не подлежат каким-либо изменениям в процессе его заключения. </w:t>
      </w:r>
      <w:r w:rsidR="004C5CE4"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AF3240">
        <w:rPr>
          <w:rFonts w:cs="Arial"/>
          <w:szCs w:val="22"/>
        </w:rPr>
        <w:t>сайте  не</w:t>
      </w:r>
      <w:proofErr w:type="gramEnd"/>
      <w:r w:rsidRPr="00AF3240">
        <w:rPr>
          <w:rFonts w:cs="Arial"/>
          <w:szCs w:val="22"/>
        </w:rPr>
        <w:t xml:space="preserve">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1160AA" w:rsidRDefault="00F044F7" w:rsidP="00F044F7">
      <w:pPr>
        <w:pStyle w:val="aff9"/>
        <w:spacing w:before="120"/>
        <w:ind w:left="1134"/>
        <w:jc w:val="both"/>
        <w:rPr>
          <w:rFonts w:cs="Arial"/>
          <w:sz w:val="16"/>
          <w:szCs w:val="16"/>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 xml:space="preserve">Участники закупки, не прошедшие аккредитацию в установленном порядке или </w:t>
      </w:r>
      <w:proofErr w:type="gramStart"/>
      <w:r w:rsidRPr="002B1BD0">
        <w:rPr>
          <w:rFonts w:cs="Arial"/>
          <w:b/>
          <w:szCs w:val="22"/>
        </w:rPr>
        <w:t>действие аккредитации</w:t>
      </w:r>
      <w:proofErr w:type="gramEnd"/>
      <w:r w:rsidRPr="002B1BD0">
        <w:rPr>
          <w:rFonts w:cs="Arial"/>
          <w:b/>
          <w:szCs w:val="22"/>
        </w:rPr>
        <w:t xml:space="preserve">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7828DF" w:rsidRDefault="00F044F7" w:rsidP="00F044F7">
      <w:pPr>
        <w:ind w:firstLine="708"/>
        <w:jc w:val="both"/>
        <w:rPr>
          <w:rFonts w:cs="Arial"/>
          <w:sz w:val="16"/>
          <w:szCs w:val="16"/>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w:t>
      </w:r>
      <w:r w:rsidRPr="00AF3240">
        <w:rPr>
          <w:rFonts w:cs="Arial"/>
          <w:szCs w:val="22"/>
        </w:rPr>
        <w:lastRenderedPageBreak/>
        <w:t xml:space="preserve">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AF3240">
        <w:rPr>
          <w:rFonts w:cs="Arial"/>
          <w:szCs w:val="22"/>
        </w:rPr>
        <w:t xml:space="preserve">на  </w:t>
      </w:r>
      <w:r w:rsidRPr="0036713B">
        <w:rPr>
          <w:rFonts w:cs="Arial"/>
          <w:szCs w:val="22"/>
        </w:rPr>
        <w:t>http://www.refinery.yaroslavl.su/index.php?module=tend&amp;page=stop</w:t>
      </w:r>
      <w:proofErr w:type="gramEnd"/>
      <w:r w:rsidRPr="0036713B">
        <w:rPr>
          <w:rFonts w:cs="Arial"/>
          <w:szCs w:val="22"/>
        </w:rPr>
        <w:t>.</w:t>
      </w:r>
    </w:p>
    <w:p w:rsidR="00F044F7" w:rsidRDefault="00F044F7" w:rsidP="00F044F7">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w:t>
      </w:r>
      <w:proofErr w:type="gramStart"/>
      <w:r w:rsidRPr="00AF3240">
        <w:rPr>
          <w:rFonts w:cs="Arial"/>
          <w:szCs w:val="22"/>
        </w:rPr>
        <w:t>оферты  в</w:t>
      </w:r>
      <w:proofErr w:type="gramEnd"/>
      <w:r w:rsidRPr="00AF3240">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347045">
        <w:rPr>
          <w:rFonts w:cs="Arial"/>
          <w:szCs w:val="22"/>
        </w:rPr>
        <w:t>Славнефть</w:t>
      </w:r>
      <w:proofErr w:type="spellEnd"/>
      <w:r w:rsidRPr="00347045">
        <w:rPr>
          <w:rFonts w:cs="Arial"/>
          <w:szCs w:val="22"/>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347045">
        <w:rPr>
          <w:rFonts w:cs="Arial"/>
          <w:szCs w:val="22"/>
        </w:rPr>
        <w:t>Славнефть</w:t>
      </w:r>
      <w:proofErr w:type="spellEnd"/>
      <w:r w:rsidRPr="00347045">
        <w:rPr>
          <w:rFonts w:cs="Arial"/>
          <w:szCs w:val="22"/>
        </w:rPr>
        <w:t>-ЯНОС».</w:t>
      </w:r>
    </w:p>
    <w:p w:rsidR="00347045" w:rsidRPr="00546676" w:rsidRDefault="00347045" w:rsidP="00F044F7">
      <w:pPr>
        <w:ind w:firstLine="708"/>
        <w:jc w:val="both"/>
        <w:rPr>
          <w:rFonts w:cs="Arial"/>
          <w:sz w:val="16"/>
          <w:szCs w:val="16"/>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w:t>
      </w:r>
      <w:r w:rsidR="004877D3">
        <w:rPr>
          <w:color w:val="000000"/>
        </w:rPr>
        <w:t xml:space="preserve">50023, </w:t>
      </w:r>
      <w:proofErr w:type="spellStart"/>
      <w:r w:rsidR="004877D3">
        <w:rPr>
          <w:color w:val="000000"/>
        </w:rPr>
        <w:t>г.</w:t>
      </w:r>
      <w:r>
        <w:rPr>
          <w:color w:val="000000"/>
        </w:rPr>
        <w:t>Ярославль</w:t>
      </w:r>
      <w:proofErr w:type="spellEnd"/>
      <w:r>
        <w:rPr>
          <w:color w:val="000000"/>
        </w:rPr>
        <w:t>,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Сообщаем, что в целях выявления и предупреждения фактов коррупции, мошенничества и иных злоупотреблений в ОАО «</w:t>
      </w:r>
      <w:proofErr w:type="spellStart"/>
      <w:r>
        <w:rPr>
          <w:color w:val="000000"/>
        </w:rPr>
        <w:t>Славнефть</w:t>
      </w:r>
      <w:proofErr w:type="spellEnd"/>
      <w:r>
        <w:rPr>
          <w:color w:val="000000"/>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Pr>
          <w:color w:val="000000"/>
        </w:rPr>
        <w:t>Славнефть</w:t>
      </w:r>
      <w:proofErr w:type="spellEnd"/>
      <w:r>
        <w:rPr>
          <w:color w:val="000000"/>
        </w:rPr>
        <w:t xml:space="preserve">-ЯНОС», так и в отношении них. Телефон «Горячей линии»: +7 (4852) 49-93-33, электронная почта </w:t>
      </w:r>
      <w:r>
        <w:rPr>
          <w:color w:val="000000"/>
          <w:lang w:val="en-US"/>
        </w:rPr>
        <w:t>hotline</w:t>
      </w:r>
      <w:r w:rsidRPr="008D1046">
        <w:rPr>
          <w:color w:val="000000"/>
        </w:rPr>
        <w:t>@</w:t>
      </w:r>
      <w:proofErr w:type="spellStart"/>
      <w:r>
        <w:rPr>
          <w:color w:val="000000"/>
          <w:lang w:val="en-US"/>
        </w:rPr>
        <w:t>yanos</w:t>
      </w:r>
      <w:proofErr w:type="spellEnd"/>
      <w:r w:rsidRPr="008D1046">
        <w:rPr>
          <w:color w:val="000000"/>
        </w:rPr>
        <w:t>.</w:t>
      </w:r>
      <w:proofErr w:type="spellStart"/>
      <w:r>
        <w:rPr>
          <w:color w:val="000000"/>
          <w:lang w:val="en-US"/>
        </w:rPr>
        <w:t>slavneft</w:t>
      </w:r>
      <w:proofErr w:type="spellEnd"/>
      <w:r w:rsidRPr="006C517B">
        <w:rPr>
          <w:color w:val="000000"/>
        </w:rPr>
        <w:t>.</w:t>
      </w:r>
      <w:proofErr w:type="spellStart"/>
      <w:r>
        <w:rPr>
          <w:color w:val="000000"/>
          <w:lang w:val="en-US"/>
        </w:rPr>
        <w:t>ru</w:t>
      </w:r>
      <w:proofErr w:type="spellEnd"/>
      <w:r w:rsidR="00451AEB">
        <w:rPr>
          <w:color w:val="000000"/>
        </w:rPr>
        <w:t>.</w:t>
      </w:r>
    </w:p>
    <w:p w:rsidR="00A93D6C" w:rsidRPr="007828DF" w:rsidRDefault="00A93D6C" w:rsidP="00A93D6C">
      <w:pPr>
        <w:jc w:val="right"/>
        <w:rPr>
          <w:b/>
          <w:bCs/>
          <w:sz w:val="16"/>
          <w:szCs w:val="16"/>
        </w:rPr>
      </w:pPr>
    </w:p>
    <w:p w:rsidR="00520976" w:rsidRDefault="00520976" w:rsidP="00520976">
      <w:pPr>
        <w:ind w:left="284" w:hanging="284"/>
        <w:jc w:val="both"/>
        <w:rPr>
          <w:rFonts w:cs="Arial"/>
          <w:color w:val="000000"/>
          <w:szCs w:val="22"/>
        </w:rPr>
      </w:pPr>
      <w:r w:rsidRPr="006501BF">
        <w:t xml:space="preserve">Перечень документов в составе Предложения делать оферты № </w:t>
      </w:r>
      <w:r w:rsidR="00F47EFD">
        <w:t>348</w:t>
      </w:r>
      <w:r>
        <w:t>-К</w:t>
      </w:r>
      <w:r w:rsidR="00F47EFD">
        <w:t>С</w:t>
      </w:r>
      <w:r>
        <w:t>-2017</w:t>
      </w:r>
      <w:r w:rsidRPr="006501BF">
        <w:t xml:space="preserve"> от «</w:t>
      </w:r>
      <w:r w:rsidR="00BC240C">
        <w:t>28</w:t>
      </w:r>
      <w:r w:rsidRPr="006501BF">
        <w:t xml:space="preserve">» </w:t>
      </w:r>
      <w:r w:rsidR="00BC240C">
        <w:t>июля</w:t>
      </w:r>
      <w:r w:rsidRPr="006501BF">
        <w:t xml:space="preserve"> 201</w:t>
      </w:r>
      <w:r>
        <w:t>7</w:t>
      </w:r>
      <w:r w:rsidRPr="006501BF">
        <w:t>г.</w:t>
      </w:r>
    </w:p>
    <w:p w:rsidR="00520976" w:rsidRPr="00C022F0" w:rsidRDefault="00520976" w:rsidP="00520976">
      <w:pPr>
        <w:ind w:left="284" w:hanging="284"/>
        <w:jc w:val="both"/>
        <w:rPr>
          <w:rFonts w:cs="Arial"/>
          <w:color w:val="000000"/>
          <w:sz w:val="16"/>
          <w:szCs w:val="16"/>
        </w:rPr>
      </w:pPr>
    </w:p>
    <w:p w:rsidR="00520976" w:rsidRPr="004B2987" w:rsidRDefault="00520976" w:rsidP="00520976">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520976" w:rsidRDefault="00520976" w:rsidP="00520976">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003D9D">
        <w:rPr>
          <w:rFonts w:cs="Arial"/>
          <w:color w:val="000000"/>
          <w:szCs w:val="22"/>
        </w:rPr>
        <w:t xml:space="preserve">5. Проект договора (Приложение №4) </w:t>
      </w:r>
      <w:r w:rsidR="00003D9D" w:rsidRPr="00003D9D">
        <w:rPr>
          <w:rFonts w:cs="Arial"/>
          <w:color w:val="000000"/>
          <w:szCs w:val="22"/>
        </w:rPr>
        <w:t>по лота</w:t>
      </w:r>
      <w:r w:rsidR="00240B73">
        <w:rPr>
          <w:rFonts w:cs="Arial"/>
          <w:color w:val="000000"/>
          <w:szCs w:val="22"/>
        </w:rPr>
        <w:t>м</w:t>
      </w:r>
      <w:r w:rsidR="00003D9D" w:rsidRPr="00003D9D">
        <w:rPr>
          <w:rFonts w:cs="Arial"/>
          <w:color w:val="000000"/>
          <w:szCs w:val="22"/>
        </w:rPr>
        <w:t xml:space="preserve"> №1 и 2 </w:t>
      </w:r>
      <w:r w:rsidRPr="00003D9D">
        <w:rPr>
          <w:rFonts w:cs="Arial"/>
          <w:color w:val="000000"/>
          <w:szCs w:val="22"/>
        </w:rPr>
        <w:t>в 1 экз.</w:t>
      </w:r>
    </w:p>
    <w:p w:rsidR="00A93D6C" w:rsidRDefault="00520976" w:rsidP="00520976">
      <w:pPr>
        <w:ind w:left="284" w:hanging="284"/>
        <w:jc w:val="both"/>
        <w:rPr>
          <w:rFonts w:cs="Arial"/>
          <w:color w:val="000000"/>
          <w:szCs w:val="22"/>
        </w:rPr>
      </w:pPr>
      <w:r w:rsidRPr="004B2987">
        <w:rPr>
          <w:rFonts w:cs="Arial"/>
          <w:color w:val="000000"/>
          <w:szCs w:val="22"/>
        </w:rPr>
        <w:t>6. Пере</w:t>
      </w:r>
      <w:r>
        <w:rPr>
          <w:rFonts w:cs="Arial"/>
          <w:color w:val="000000"/>
          <w:szCs w:val="22"/>
        </w:rPr>
        <w:t>чень аффилированных организаций</w:t>
      </w:r>
      <w:r w:rsidRPr="004B2987">
        <w:rPr>
          <w:rFonts w:cs="Arial"/>
          <w:color w:val="000000"/>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w:t>
      </w:r>
      <w:r w:rsidR="00ED6C00">
        <w:rPr>
          <w:rFonts w:cs="Arial"/>
          <w:color w:val="000000"/>
          <w:szCs w:val="22"/>
        </w:rPr>
        <w:t>7</w:t>
      </w:r>
      <w:r w:rsidRPr="004B2987">
        <w:rPr>
          <w:rFonts w:cs="Arial"/>
          <w:color w:val="000000"/>
          <w:szCs w:val="22"/>
        </w:rPr>
        <w:t>) в 1 экз.</w:t>
      </w:r>
    </w:p>
    <w:p w:rsidR="00F8008A" w:rsidRPr="008A7D86" w:rsidRDefault="00003D9D" w:rsidP="00F8008A">
      <w:pPr>
        <w:rPr>
          <w:rFonts w:cs="Arial"/>
          <w:szCs w:val="22"/>
        </w:rPr>
      </w:pPr>
      <w:r w:rsidRPr="0099068B">
        <w:rPr>
          <w:rFonts w:cs="Arial"/>
          <w:color w:val="000000"/>
          <w:szCs w:val="22"/>
        </w:rPr>
        <w:t xml:space="preserve">7. </w:t>
      </w:r>
      <w:r w:rsidR="00F8008A" w:rsidRPr="0099068B">
        <w:rPr>
          <w:rFonts w:cs="Arial"/>
          <w:szCs w:val="22"/>
        </w:rPr>
        <w:t>Письмо</w:t>
      </w:r>
      <w:r w:rsidR="00F8008A">
        <w:rPr>
          <w:rFonts w:cs="Arial"/>
          <w:szCs w:val="22"/>
        </w:rPr>
        <w:t xml:space="preserve"> о</w:t>
      </w:r>
      <w:r w:rsidR="00F8008A" w:rsidRPr="008A7D86">
        <w:rPr>
          <w:rFonts w:cs="Arial"/>
          <w:szCs w:val="22"/>
        </w:rPr>
        <w:t>б отсутствии изменений в уставных и регистрационных документах контрагента» в 1 экз.</w:t>
      </w:r>
      <w:r w:rsidR="008B23DE" w:rsidRPr="008B23DE">
        <w:rPr>
          <w:rFonts w:cs="Arial"/>
          <w:color w:val="000000"/>
          <w:szCs w:val="22"/>
        </w:rPr>
        <w:t xml:space="preserve"> </w:t>
      </w:r>
      <w:r w:rsidR="008B23DE" w:rsidRPr="004B2987">
        <w:rPr>
          <w:rFonts w:cs="Arial"/>
          <w:color w:val="000000"/>
          <w:szCs w:val="22"/>
        </w:rPr>
        <w:t>(</w:t>
      </w:r>
      <w:r w:rsidR="008B23DE">
        <w:rPr>
          <w:rFonts w:cs="Arial"/>
          <w:color w:val="000000"/>
          <w:szCs w:val="22"/>
        </w:rPr>
        <w:t>Приложение</w:t>
      </w:r>
      <w:r w:rsidR="008B23DE" w:rsidRPr="004B2987">
        <w:rPr>
          <w:rFonts w:cs="Arial"/>
          <w:color w:val="000000"/>
          <w:szCs w:val="22"/>
        </w:rPr>
        <w:t xml:space="preserve"> </w:t>
      </w:r>
      <w:r w:rsidR="008B23DE">
        <w:rPr>
          <w:rFonts w:cs="Arial"/>
          <w:color w:val="000000"/>
          <w:szCs w:val="22"/>
        </w:rPr>
        <w:t>№</w:t>
      </w:r>
      <w:r w:rsidR="009622B8">
        <w:rPr>
          <w:rFonts w:cs="Arial"/>
          <w:color w:val="000000"/>
          <w:szCs w:val="22"/>
        </w:rPr>
        <w:t>9</w:t>
      </w:r>
      <w:r w:rsidR="008B23DE" w:rsidRPr="004B2987">
        <w:rPr>
          <w:rFonts w:cs="Arial"/>
          <w:color w:val="000000"/>
          <w:szCs w:val="22"/>
        </w:rPr>
        <w:t>)</w:t>
      </w:r>
    </w:p>
    <w:p w:rsidR="00F8008A" w:rsidRDefault="00F8008A" w:rsidP="00F8008A">
      <w:pPr>
        <w:rPr>
          <w:rFonts w:cs="Arial"/>
          <w:szCs w:val="22"/>
        </w:rPr>
      </w:pPr>
      <w:r>
        <w:rPr>
          <w:rFonts w:cs="Arial"/>
          <w:szCs w:val="22"/>
        </w:rPr>
        <w:t xml:space="preserve">8. </w:t>
      </w:r>
      <w:r w:rsidRPr="00D33401">
        <w:rPr>
          <w:rFonts w:cs="Arial"/>
          <w:szCs w:val="22"/>
        </w:rPr>
        <w:t>Письмо</w:t>
      </w:r>
      <w:r>
        <w:rPr>
          <w:rFonts w:cs="Arial"/>
          <w:szCs w:val="22"/>
        </w:rPr>
        <w:t xml:space="preserve"> о</w:t>
      </w:r>
      <w:r w:rsidRPr="00D33401">
        <w:rPr>
          <w:rFonts w:cs="Arial"/>
          <w:szCs w:val="22"/>
        </w:rPr>
        <w:t xml:space="preserve"> </w:t>
      </w:r>
      <w:r>
        <w:rPr>
          <w:rFonts w:cs="Arial"/>
          <w:szCs w:val="22"/>
        </w:rPr>
        <w:t>размере сделки</w:t>
      </w:r>
      <w:bookmarkStart w:id="0" w:name="_GoBack"/>
      <w:bookmarkEnd w:id="0"/>
      <w:r>
        <w:rPr>
          <w:rFonts w:cs="Arial"/>
          <w:szCs w:val="22"/>
        </w:rPr>
        <w:t xml:space="preserve"> в 1 экз.</w:t>
      </w:r>
      <w:r w:rsidR="008B23DE" w:rsidRPr="008B23DE">
        <w:rPr>
          <w:rFonts w:cs="Arial"/>
          <w:color w:val="000000"/>
          <w:szCs w:val="22"/>
        </w:rPr>
        <w:t xml:space="preserve"> </w:t>
      </w:r>
      <w:r w:rsidR="008B23DE" w:rsidRPr="004B2987">
        <w:rPr>
          <w:rFonts w:cs="Arial"/>
          <w:color w:val="000000"/>
          <w:szCs w:val="22"/>
        </w:rPr>
        <w:t>(</w:t>
      </w:r>
      <w:r w:rsidR="008B23DE">
        <w:rPr>
          <w:rFonts w:cs="Arial"/>
          <w:color w:val="000000"/>
          <w:szCs w:val="22"/>
        </w:rPr>
        <w:t>Приложение</w:t>
      </w:r>
      <w:r w:rsidR="008B23DE" w:rsidRPr="004B2987">
        <w:rPr>
          <w:rFonts w:cs="Arial"/>
          <w:color w:val="000000"/>
          <w:szCs w:val="22"/>
        </w:rPr>
        <w:t xml:space="preserve"> </w:t>
      </w:r>
      <w:r w:rsidR="008B23DE">
        <w:rPr>
          <w:rFonts w:cs="Arial"/>
          <w:color w:val="000000"/>
          <w:szCs w:val="22"/>
        </w:rPr>
        <w:t>№</w:t>
      </w:r>
      <w:r w:rsidR="009622B8">
        <w:rPr>
          <w:rFonts w:cs="Arial"/>
          <w:color w:val="000000"/>
          <w:szCs w:val="22"/>
        </w:rPr>
        <w:t>8</w:t>
      </w:r>
      <w:r w:rsidR="008B23DE" w:rsidRPr="004B2987">
        <w:rPr>
          <w:rFonts w:cs="Arial"/>
          <w:color w:val="000000"/>
          <w:szCs w:val="22"/>
        </w:rPr>
        <w:t>)</w:t>
      </w:r>
    </w:p>
    <w:p w:rsidR="00520976" w:rsidRDefault="00520976" w:rsidP="00A93D6C">
      <w:pPr>
        <w:rPr>
          <w:rFonts w:cs="Arial"/>
          <w:b/>
          <w:szCs w:val="22"/>
        </w:rPr>
      </w:pPr>
    </w:p>
    <w:p w:rsidR="00520976" w:rsidRDefault="00520976" w:rsidP="00A93D6C">
      <w:pPr>
        <w:rPr>
          <w:rFonts w:cs="Arial"/>
          <w:b/>
          <w:szCs w:val="22"/>
        </w:rPr>
      </w:pPr>
    </w:p>
    <w:p w:rsidR="00975A70" w:rsidRPr="0064757C" w:rsidRDefault="00A93D6C" w:rsidP="00BB4142">
      <w:r w:rsidRPr="007828DF">
        <w:rPr>
          <w:rFonts w:cs="Arial"/>
          <w:szCs w:val="22"/>
        </w:rPr>
        <w:t>Директор по снабжению</w:t>
      </w:r>
      <w:r w:rsidRPr="007828DF">
        <w:rPr>
          <w:rFonts w:cs="Arial"/>
          <w:szCs w:val="22"/>
        </w:rPr>
        <w:tab/>
        <w:t xml:space="preserve">                                   </w:t>
      </w:r>
      <w:r w:rsidR="00A85036" w:rsidRPr="007828DF">
        <w:rPr>
          <w:rFonts w:cs="Arial"/>
          <w:szCs w:val="22"/>
        </w:rPr>
        <w:t xml:space="preserve">                     </w:t>
      </w:r>
      <w:r w:rsidRPr="007828DF">
        <w:rPr>
          <w:rFonts w:cs="Arial"/>
          <w:szCs w:val="22"/>
        </w:rPr>
        <w:t xml:space="preserve">____________________ </w:t>
      </w:r>
      <w:r w:rsidR="00A85036" w:rsidRPr="007828DF">
        <w:rPr>
          <w:rFonts w:cs="Arial"/>
          <w:szCs w:val="22"/>
        </w:rPr>
        <w:t>Д</w:t>
      </w:r>
      <w:r w:rsidRPr="007828DF">
        <w:rPr>
          <w:rFonts w:cs="Arial"/>
          <w:szCs w:val="22"/>
        </w:rPr>
        <w:t>.</w:t>
      </w:r>
      <w:r w:rsidR="00A85036" w:rsidRPr="007828DF">
        <w:rPr>
          <w:rFonts w:cs="Arial"/>
          <w:szCs w:val="22"/>
        </w:rPr>
        <w:t>Ю</w:t>
      </w:r>
      <w:r w:rsidRPr="007828DF">
        <w:rPr>
          <w:rFonts w:cs="Arial"/>
          <w:szCs w:val="22"/>
        </w:rPr>
        <w:t xml:space="preserve">. </w:t>
      </w:r>
      <w:proofErr w:type="spellStart"/>
      <w:r w:rsidR="00A85036" w:rsidRPr="007828DF">
        <w:rPr>
          <w:rFonts w:cs="Arial"/>
          <w:szCs w:val="22"/>
        </w:rPr>
        <w:t>Уржум</w:t>
      </w:r>
      <w:r w:rsidRPr="007828DF">
        <w:rPr>
          <w:rFonts w:cs="Arial"/>
          <w:szCs w:val="22"/>
        </w:rPr>
        <w:t>ов</w:t>
      </w:r>
      <w:proofErr w:type="spellEnd"/>
      <w:r w:rsidR="0048043B" w:rsidRPr="0064757C">
        <w:t xml:space="preserve"> </w:t>
      </w:r>
    </w:p>
    <w:sectPr w:rsidR="00975A70" w:rsidRPr="0064757C" w:rsidSect="0048043B">
      <w:footerReference w:type="default" r:id="rId10"/>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C46" w:rsidRDefault="00634C46">
      <w:r>
        <w:separator/>
      </w:r>
    </w:p>
  </w:endnote>
  <w:endnote w:type="continuationSeparator" w:id="0">
    <w:p w:rsidR="00634C46" w:rsidRDefault="00634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C46" w:rsidRDefault="00634C46">
    <w:pPr>
      <w:pStyle w:val="aa"/>
      <w:jc w:val="right"/>
    </w:pPr>
    <w:r>
      <w:fldChar w:fldCharType="begin"/>
    </w:r>
    <w:r>
      <w:instrText xml:space="preserve"> PAGE   \* MERGEFORMAT </w:instrText>
    </w:r>
    <w:r>
      <w:fldChar w:fldCharType="separate"/>
    </w:r>
    <w:r w:rsidR="000C1726">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C46" w:rsidRDefault="00634C46">
      <w:r>
        <w:separator/>
      </w:r>
    </w:p>
  </w:footnote>
  <w:footnote w:type="continuationSeparator" w:id="0">
    <w:p w:rsidR="00634C46" w:rsidRDefault="00634C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1DBA2A31"/>
    <w:multiLevelType w:val="hybridMultilevel"/>
    <w:tmpl w:val="1D8A7F10"/>
    <w:lvl w:ilvl="0" w:tplc="566E0A40">
      <w:start w:val="1"/>
      <w:numFmt w:val="decimal"/>
      <w:lvlText w:val="%1."/>
      <w:lvlJc w:val="left"/>
      <w:pPr>
        <w:ind w:left="1167" w:hanging="60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8"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3"/>
  </w:num>
  <w:num w:numId="4">
    <w:abstractNumId w:val="34"/>
  </w:num>
  <w:num w:numId="5">
    <w:abstractNumId w:val="1"/>
  </w:num>
  <w:num w:numId="6">
    <w:abstractNumId w:val="50"/>
  </w:num>
  <w:num w:numId="7">
    <w:abstractNumId w:val="11"/>
  </w:num>
  <w:num w:numId="8">
    <w:abstractNumId w:val="2"/>
  </w:num>
  <w:num w:numId="9">
    <w:abstractNumId w:val="20"/>
  </w:num>
  <w:num w:numId="10">
    <w:abstractNumId w:val="18"/>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4"/>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9"/>
  </w:num>
  <w:num w:numId="35">
    <w:abstractNumId w:val="15"/>
  </w:num>
  <w:num w:numId="36">
    <w:abstractNumId w:val="21"/>
  </w:num>
  <w:num w:numId="37">
    <w:abstractNumId w:val="45"/>
  </w:num>
  <w:num w:numId="38">
    <w:abstractNumId w:val="14"/>
  </w:num>
  <w:num w:numId="39">
    <w:abstractNumId w:val="40"/>
  </w:num>
  <w:num w:numId="40">
    <w:abstractNumId w:val="12"/>
  </w:num>
  <w:num w:numId="41">
    <w:abstractNumId w:val="41"/>
  </w:num>
  <w:num w:numId="42">
    <w:abstractNumId w:val="42"/>
  </w:num>
  <w:num w:numId="43">
    <w:abstractNumId w:val="8"/>
  </w:num>
  <w:num w:numId="44">
    <w:abstractNumId w:val="49"/>
  </w:num>
  <w:num w:numId="45">
    <w:abstractNumId w:val="27"/>
  </w:num>
  <w:num w:numId="46">
    <w:abstractNumId w:val="17"/>
  </w:num>
  <w:num w:numId="47">
    <w:abstractNumId w:val="47"/>
  </w:num>
  <w:num w:numId="48">
    <w:abstractNumId w:val="13"/>
  </w:num>
  <w:num w:numId="49">
    <w:abstractNumId w:val="9"/>
  </w:num>
  <w:num w:numId="50">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7E"/>
    <w:rsid w:val="000007C8"/>
    <w:rsid w:val="00000C12"/>
    <w:rsid w:val="00000F78"/>
    <w:rsid w:val="0000170B"/>
    <w:rsid w:val="00001962"/>
    <w:rsid w:val="00002587"/>
    <w:rsid w:val="00003D9D"/>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7A4"/>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9A9"/>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77F"/>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4B07"/>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726"/>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60AA"/>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487F"/>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27F8"/>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094"/>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39F5"/>
    <w:rsid w:val="001B4000"/>
    <w:rsid w:val="001B5C12"/>
    <w:rsid w:val="001B7734"/>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AB1"/>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98A"/>
    <w:rsid w:val="00236DB0"/>
    <w:rsid w:val="00236EF9"/>
    <w:rsid w:val="00237B80"/>
    <w:rsid w:val="00237C49"/>
    <w:rsid w:val="00240B42"/>
    <w:rsid w:val="00240B73"/>
    <w:rsid w:val="00240C70"/>
    <w:rsid w:val="002414E0"/>
    <w:rsid w:val="00241639"/>
    <w:rsid w:val="0024302F"/>
    <w:rsid w:val="00243CAC"/>
    <w:rsid w:val="002445CC"/>
    <w:rsid w:val="00244B6B"/>
    <w:rsid w:val="00245FFB"/>
    <w:rsid w:val="002463F2"/>
    <w:rsid w:val="00246CDF"/>
    <w:rsid w:val="002518CE"/>
    <w:rsid w:val="00252A87"/>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A7A31"/>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5386"/>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0D75"/>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2166"/>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0F3"/>
    <w:rsid w:val="00470203"/>
    <w:rsid w:val="0047061D"/>
    <w:rsid w:val="00470E0E"/>
    <w:rsid w:val="004733F4"/>
    <w:rsid w:val="00475DD1"/>
    <w:rsid w:val="00476007"/>
    <w:rsid w:val="00476122"/>
    <w:rsid w:val="00476BDA"/>
    <w:rsid w:val="004778E0"/>
    <w:rsid w:val="0048022B"/>
    <w:rsid w:val="0048043B"/>
    <w:rsid w:val="00482A75"/>
    <w:rsid w:val="00483098"/>
    <w:rsid w:val="004835F0"/>
    <w:rsid w:val="004855E4"/>
    <w:rsid w:val="00485C1A"/>
    <w:rsid w:val="004866BF"/>
    <w:rsid w:val="004877D3"/>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4B4F"/>
    <w:rsid w:val="004C5A83"/>
    <w:rsid w:val="004C5AD1"/>
    <w:rsid w:val="004C5CE4"/>
    <w:rsid w:val="004C6CA6"/>
    <w:rsid w:val="004C6CEF"/>
    <w:rsid w:val="004C7961"/>
    <w:rsid w:val="004C7C08"/>
    <w:rsid w:val="004C7CE4"/>
    <w:rsid w:val="004C7F8C"/>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41B"/>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D8"/>
    <w:rsid w:val="005203FD"/>
    <w:rsid w:val="0052097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676"/>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C46"/>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4757C"/>
    <w:rsid w:val="006502A7"/>
    <w:rsid w:val="0065088B"/>
    <w:rsid w:val="0065226B"/>
    <w:rsid w:val="00652A71"/>
    <w:rsid w:val="00653062"/>
    <w:rsid w:val="00653A3A"/>
    <w:rsid w:val="00654295"/>
    <w:rsid w:val="00654684"/>
    <w:rsid w:val="00655249"/>
    <w:rsid w:val="00655359"/>
    <w:rsid w:val="0065549C"/>
    <w:rsid w:val="00656EE7"/>
    <w:rsid w:val="00661FA4"/>
    <w:rsid w:val="006661F7"/>
    <w:rsid w:val="006676D9"/>
    <w:rsid w:val="00670388"/>
    <w:rsid w:val="00670681"/>
    <w:rsid w:val="00670CEB"/>
    <w:rsid w:val="0067188A"/>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473F"/>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2A0"/>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28D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34B7"/>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5BDC"/>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073E"/>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78B"/>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3DE"/>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40B"/>
    <w:rsid w:val="008C6DBE"/>
    <w:rsid w:val="008C71AC"/>
    <w:rsid w:val="008C722E"/>
    <w:rsid w:val="008D0DA7"/>
    <w:rsid w:val="008D1046"/>
    <w:rsid w:val="008D2238"/>
    <w:rsid w:val="008D238B"/>
    <w:rsid w:val="008D3747"/>
    <w:rsid w:val="008D38D1"/>
    <w:rsid w:val="008D6214"/>
    <w:rsid w:val="008D6817"/>
    <w:rsid w:val="008E06E1"/>
    <w:rsid w:val="008E0950"/>
    <w:rsid w:val="008E11EA"/>
    <w:rsid w:val="008E13B8"/>
    <w:rsid w:val="008E2739"/>
    <w:rsid w:val="008E2E80"/>
    <w:rsid w:val="008E345B"/>
    <w:rsid w:val="008E3F4A"/>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0A2A"/>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6BEC"/>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2B8"/>
    <w:rsid w:val="00962C67"/>
    <w:rsid w:val="0096496A"/>
    <w:rsid w:val="00964CEB"/>
    <w:rsid w:val="00965A9D"/>
    <w:rsid w:val="009676CC"/>
    <w:rsid w:val="009715FC"/>
    <w:rsid w:val="00975A70"/>
    <w:rsid w:val="00975DC7"/>
    <w:rsid w:val="00976470"/>
    <w:rsid w:val="00976EF5"/>
    <w:rsid w:val="00976EFA"/>
    <w:rsid w:val="009808E7"/>
    <w:rsid w:val="00980D0D"/>
    <w:rsid w:val="00981346"/>
    <w:rsid w:val="00984446"/>
    <w:rsid w:val="0098459F"/>
    <w:rsid w:val="009845C6"/>
    <w:rsid w:val="0098479C"/>
    <w:rsid w:val="00985171"/>
    <w:rsid w:val="00985196"/>
    <w:rsid w:val="00986BB7"/>
    <w:rsid w:val="00987048"/>
    <w:rsid w:val="00987146"/>
    <w:rsid w:val="0098733D"/>
    <w:rsid w:val="009877B6"/>
    <w:rsid w:val="00987FBF"/>
    <w:rsid w:val="009901B7"/>
    <w:rsid w:val="0099068B"/>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6336"/>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036"/>
    <w:rsid w:val="00A85476"/>
    <w:rsid w:val="00A85C04"/>
    <w:rsid w:val="00A86D6C"/>
    <w:rsid w:val="00A870D3"/>
    <w:rsid w:val="00A9035B"/>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A6CD7"/>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3FC"/>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735"/>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142"/>
    <w:rsid w:val="00BB4DFF"/>
    <w:rsid w:val="00BB4E6C"/>
    <w:rsid w:val="00BB651F"/>
    <w:rsid w:val="00BB6567"/>
    <w:rsid w:val="00BB6ACE"/>
    <w:rsid w:val="00BB7AA5"/>
    <w:rsid w:val="00BC14F8"/>
    <w:rsid w:val="00BC240C"/>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2F0"/>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37DFA"/>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77C"/>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633C"/>
    <w:rsid w:val="00D771E8"/>
    <w:rsid w:val="00D80BEA"/>
    <w:rsid w:val="00D8164D"/>
    <w:rsid w:val="00D81681"/>
    <w:rsid w:val="00D83841"/>
    <w:rsid w:val="00D83A93"/>
    <w:rsid w:val="00D83BA4"/>
    <w:rsid w:val="00D83BD7"/>
    <w:rsid w:val="00D846D0"/>
    <w:rsid w:val="00D8596E"/>
    <w:rsid w:val="00D86757"/>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273"/>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5ECC"/>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5D2"/>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961"/>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9AC"/>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064F"/>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6C00"/>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4FC"/>
    <w:rsid w:val="00F22C02"/>
    <w:rsid w:val="00F244CE"/>
    <w:rsid w:val="00F24FD8"/>
    <w:rsid w:val="00F26B18"/>
    <w:rsid w:val="00F27BDA"/>
    <w:rsid w:val="00F33FCE"/>
    <w:rsid w:val="00F347F9"/>
    <w:rsid w:val="00F34CDA"/>
    <w:rsid w:val="00F35EE4"/>
    <w:rsid w:val="00F360B5"/>
    <w:rsid w:val="00F3643B"/>
    <w:rsid w:val="00F367CD"/>
    <w:rsid w:val="00F369EB"/>
    <w:rsid w:val="00F36C49"/>
    <w:rsid w:val="00F3719A"/>
    <w:rsid w:val="00F40289"/>
    <w:rsid w:val="00F40BCC"/>
    <w:rsid w:val="00F413A2"/>
    <w:rsid w:val="00F41C92"/>
    <w:rsid w:val="00F424C5"/>
    <w:rsid w:val="00F4288E"/>
    <w:rsid w:val="00F42F7C"/>
    <w:rsid w:val="00F43B75"/>
    <w:rsid w:val="00F442AA"/>
    <w:rsid w:val="00F44D0A"/>
    <w:rsid w:val="00F452E0"/>
    <w:rsid w:val="00F46FE1"/>
    <w:rsid w:val="00F47EFD"/>
    <w:rsid w:val="00F5174A"/>
    <w:rsid w:val="00F519F0"/>
    <w:rsid w:val="00F52810"/>
    <w:rsid w:val="00F52994"/>
    <w:rsid w:val="00F533C2"/>
    <w:rsid w:val="00F537F9"/>
    <w:rsid w:val="00F53E1B"/>
    <w:rsid w:val="00F5497A"/>
    <w:rsid w:val="00F55108"/>
    <w:rsid w:val="00F56117"/>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008A"/>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5:docId w15:val="{9DF4D29C-D60D-4B84-8FC5-7FF9A4DB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Заголовок сообщения (текст)"/>
    <w:rsid w:val="0074473F"/>
    <w:rPr>
      <w:rFonts w:ascii="Arial Black" w:hAnsi="Arial Black"/>
      <w:spacing w:val="-10"/>
      <w:sz w:val="18"/>
    </w:rPr>
  </w:style>
  <w:style w:type="paragraph" w:styleId="afff0">
    <w:name w:val="Message Header"/>
    <w:basedOn w:val="af3"/>
    <w:link w:val="afff1"/>
    <w:rsid w:val="00C37DFA"/>
    <w:pPr>
      <w:keepLines/>
      <w:tabs>
        <w:tab w:val="left" w:pos="27814"/>
      </w:tabs>
      <w:spacing w:line="180" w:lineRule="atLeast"/>
      <w:ind w:left="1134" w:hanging="1134"/>
    </w:pPr>
    <w:rPr>
      <w:rFonts w:ascii="Arial" w:hAnsi="Arial"/>
      <w:spacing w:val="-5"/>
      <w:sz w:val="20"/>
      <w:szCs w:val="20"/>
    </w:rPr>
  </w:style>
  <w:style w:type="character" w:customStyle="1" w:styleId="afff1">
    <w:name w:val="Шапка Знак"/>
    <w:link w:val="afff0"/>
    <w:rsid w:val="00C37DFA"/>
    <w:rPr>
      <w:rFonts w:ascii="Arial" w:hAnsi="Arial"/>
      <w:spacing w:val="-5"/>
    </w:rPr>
  </w:style>
  <w:style w:type="paragraph" w:customStyle="1" w:styleId="54">
    <w:name w:val="Основной текст5"/>
    <w:basedOn w:val="a4"/>
    <w:rsid w:val="00E54961"/>
    <w:pPr>
      <w:widowControl w:val="0"/>
      <w:shd w:val="clear" w:color="auto" w:fill="FFFFFF"/>
      <w:spacing w:line="259" w:lineRule="exact"/>
      <w:jc w:val="both"/>
    </w:pPr>
    <w:rPr>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2D5BD-7CE7-4880-9180-65DE9D29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1675</Words>
  <Characters>11783</Characters>
  <Application>Microsoft Office Word</Application>
  <DocSecurity>0</DocSecurity>
  <Lines>98</Lines>
  <Paragraphs>26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13432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prokofievaeg</cp:lastModifiedBy>
  <cp:revision>6</cp:revision>
  <cp:lastPrinted>2017-07-28T06:53:00Z</cp:lastPrinted>
  <dcterms:created xsi:type="dcterms:W3CDTF">2017-07-28T06:52:00Z</dcterms:created>
  <dcterms:modified xsi:type="dcterms:W3CDTF">2017-07-28T12:07:00Z</dcterms:modified>
</cp:coreProperties>
</file>